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C8BF35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1D30">
        <w:rPr>
          <w:rFonts w:ascii="Garamond" w:hAnsi="Garamond"/>
          <w:sz w:val="24"/>
          <w:szCs w:val="24"/>
        </w:rPr>
        <w:t>1</w:t>
      </w:r>
      <w:r w:rsidR="00F73D4C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AB4512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73D4C" w:rsidRPr="009C18F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https://zakazky.zcu.cz/contract_display_5909.html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5628B5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51D83">
        <w:rPr>
          <w:rFonts w:ascii="Garamond" w:hAnsi="Garamond" w:cs="Arial"/>
          <w:sz w:val="22"/>
          <w:szCs w:val="22"/>
        </w:rPr>
        <w:t>03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751D83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F73D4C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09D70" w14:textId="77777777" w:rsidR="00233F98" w:rsidRDefault="00233F98" w:rsidP="00795AAC">
      <w:r>
        <w:separator/>
      </w:r>
    </w:p>
  </w:endnote>
  <w:endnote w:type="continuationSeparator" w:id="0">
    <w:p w14:paraId="6729D7BD" w14:textId="77777777" w:rsidR="00233F98" w:rsidRDefault="00233F9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A77C3" w14:textId="77777777" w:rsidR="00233F98" w:rsidRDefault="00233F98" w:rsidP="00795AAC">
      <w:r>
        <w:separator/>
      </w:r>
    </w:p>
  </w:footnote>
  <w:footnote w:type="continuationSeparator" w:id="0">
    <w:p w14:paraId="04B4D6B3" w14:textId="77777777" w:rsidR="00233F98" w:rsidRDefault="00233F9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A8"/>
    <w:rsid w:val="00780026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0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7nDLY8YxGGncpOPPVp+12K/+WAr3DlmL4jcL5y4SdDY=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FI93gHF48OjuFLJqc5F1GEc3Gm63ZQEb/+FqxEpU0JM=</DigestValue>
    </Reference>
  </SignedInfo>
  <SignatureValue>fH8SMW3nEHqeEpvHJm9CvFHylMhqhnqQGS+3NjA1Z14Ghf2gTRUTjwaEgWBAq8zgOOGoRdRyb5Yk
1F6xIe6M7uMywKO/cfiDYj8YivrC1FLWeazKiHYdcAGrx7PXHTqxzUUYV9VTNYVyiAkWCYGjv3i5
wgsdX+VTZ+LxqYEqIyV8zmc+C/rr5DjC70Bg6cO4fEq3VUhZDwIzrl7coxdfDuuT9oH/Zp/5S273
bus7VoqamTEJTidbkWxSTkg5beKk3mar2dceoSrgeEKTLia7Loe6MOPzZq/C2y3B+Zd6n7STPj6Z
KMggu+WmVT6zND26cITn/lbnZoHULFnrojPXHw==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weyJTUkjMXyP7KzMB7s44i289ttQu9QZwSVhEZXwNMo=</DigestValue>
      </Reference>
      <Reference URI="/word/document.xml?ContentType=application/vnd.openxmlformats-officedocument.wordprocessingml.document.main+xml">
        <DigestMethod Algorithm="http://www.w3.org/2001/04/xmlenc#sha256"/>
        <DigestValue>zcZJxjAxx5HIdczd/PPc5eSPSbv6o816ova9fr7rSNE=</DigestValue>
      </Reference>
      <Reference URI="/word/endnotes.xml?ContentType=application/vnd.openxmlformats-officedocument.wordprocessingml.endnotes+xml">
        <DigestMethod Algorithm="http://www.w3.org/2001/04/xmlenc#sha256"/>
        <DigestValue>2pomwPCCw7WBJryiMITgf+k+4QZ3Tire3p41B015sxI=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/Y6EUk44GU5JPJ+4Rxnd2eThv6TpiRm1a8YuOcuCHzs=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bV4EGgp6h//vd2X08toUzdwK6A+djM0hVJ2sogtBRBI=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2023-03-22T11:38:36Z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2023-03-22T11:38:36Z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72</cp:revision>
  <cp:lastPrinted>2018-08-08T13:48:00Z</cp:lastPrinted>
  <dcterms:created xsi:type="dcterms:W3CDTF">2021-09-20T07:59:00Z</dcterms:created>
  <dcterms:modified xsi:type="dcterms:W3CDTF">2023-03-22T11:38:00Z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